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28E45BF2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7B22E0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7B22E0">
        <w:rPr>
          <w:rFonts w:ascii="Arial" w:hAnsi="Arial" w:cs="Arial"/>
          <w:sz w:val="22"/>
          <w:szCs w:val="22"/>
          <w:lang w:val="pl-PL"/>
        </w:rPr>
        <w:t> </w:t>
      </w:r>
      <w:bookmarkStart w:id="0" w:name="_GoBack"/>
      <w:bookmarkEnd w:id="0"/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8B559C" w14:textId="77777777" w:rsidR="006254D5" w:rsidRDefault="006254D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357E782" w14:textId="284358CA" w:rsidR="006A411C" w:rsidRPr="006339F4" w:rsidRDefault="006339F4" w:rsidP="006339F4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Przebudowa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powiatowej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  <w:r w:rsidR="008247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2B91A" w14:textId="77777777" w:rsidR="00C80571" w:rsidRDefault="00C80571" w:rsidP="00AC1A4B">
      <w:r>
        <w:separator/>
      </w:r>
    </w:p>
  </w:endnote>
  <w:endnote w:type="continuationSeparator" w:id="0">
    <w:p w14:paraId="09BBE8D7" w14:textId="77777777" w:rsidR="00C80571" w:rsidRDefault="00C8057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7B22E0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7B22E0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65E47" w14:textId="77777777" w:rsidR="00C80571" w:rsidRDefault="00C80571" w:rsidP="00AC1A4B">
      <w:r>
        <w:separator/>
      </w:r>
    </w:p>
  </w:footnote>
  <w:footnote w:type="continuationSeparator" w:id="0">
    <w:p w14:paraId="7EA593F9" w14:textId="77777777" w:rsidR="00C80571" w:rsidRDefault="00C8057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6D955B3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254D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B22E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55CAC"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2476A"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0A9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61B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1CDB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6D6A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54D5"/>
    <w:rsid w:val="006306FB"/>
    <w:rsid w:val="006339F4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75007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2E0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76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5C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0571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4634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967D0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32CB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1BD31-8FBE-4029-895C-9D6A7288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2021-01-22T11:33:00Z</cp:lastPrinted>
  <dcterms:created xsi:type="dcterms:W3CDTF">2021-02-17T13:12:00Z</dcterms:created>
  <dcterms:modified xsi:type="dcterms:W3CDTF">2022-06-21T10:06:00Z</dcterms:modified>
</cp:coreProperties>
</file>